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15A7D" w14:textId="2D63792A" w:rsidR="0089213D" w:rsidRPr="00852563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r w:rsidRPr="00852563">
        <w:rPr>
          <w:rFonts w:asciiTheme="minorHAnsi" w:hAnsiTheme="minorHAnsi" w:cs="Calibri"/>
          <w:b/>
          <w:szCs w:val="24"/>
        </w:rPr>
        <w:t>Příloha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="008F3155">
        <w:rPr>
          <w:rFonts w:asciiTheme="minorHAnsi" w:hAnsiTheme="minorHAnsi" w:cs="Calibri"/>
          <w:b/>
          <w:szCs w:val="24"/>
        </w:rPr>
        <w:t>2</w:t>
      </w:r>
      <w:r w:rsidR="00ED76FA" w:rsidRPr="00852563">
        <w:rPr>
          <w:rFonts w:asciiTheme="minorHAnsi" w:hAnsiTheme="minorHAnsi" w:cs="Calibri"/>
          <w:b/>
          <w:szCs w:val="24"/>
        </w:rPr>
        <w:t xml:space="preserve"> zadávací dokumentace </w:t>
      </w:r>
      <w:r w:rsidR="008F3155">
        <w:rPr>
          <w:rFonts w:asciiTheme="minorHAnsi" w:hAnsiTheme="minorHAnsi" w:cs="Calibri"/>
          <w:szCs w:val="24"/>
        </w:rPr>
        <w:t>–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8F3155">
        <w:rPr>
          <w:rFonts w:asciiTheme="minorHAnsi" w:hAnsiTheme="minorHAnsi" w:cs="Calibri"/>
          <w:b/>
          <w:szCs w:val="24"/>
        </w:rPr>
        <w:t>Čestné prohlášení o splnění základní způsobilosti</w:t>
      </w:r>
      <w:r w:rsidR="00680883" w:rsidRPr="00852563">
        <w:rPr>
          <w:rFonts w:asciiTheme="minorHAnsi" w:hAnsiTheme="minorHAnsi" w:cs="Calibri"/>
          <w:b/>
          <w:szCs w:val="24"/>
        </w:rPr>
        <w:t xml:space="preserve"> 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820"/>
        <w:gridCol w:w="5837"/>
      </w:tblGrid>
      <w:tr w:rsidR="00983132" w:rsidRPr="007B7199" w14:paraId="13C7D44A" w14:textId="77777777" w:rsidTr="001371D9">
        <w:tc>
          <w:tcPr>
            <w:tcW w:w="3686" w:type="dxa"/>
            <w:shd w:val="clear" w:color="auto" w:fill="F2F2F2"/>
            <w:vAlign w:val="center"/>
          </w:tcPr>
          <w:p w14:paraId="45C18EFA" w14:textId="2302A738" w:rsidR="00983132" w:rsidRPr="007B7199" w:rsidRDefault="00F01D60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="00983132" w:rsidRPr="007B7199">
              <w:rPr>
                <w:rFonts w:asciiTheme="minorHAnsi" w:hAnsiTheme="minorHAnsi" w:cs="Calibri"/>
                <w:b/>
              </w:rPr>
              <w:t>veřejné zakázky</w:t>
            </w:r>
            <w:r w:rsidR="00983132"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</w:tcPr>
          <w:p w14:paraId="2D96F87E" w14:textId="06C0119D" w:rsidR="00983132" w:rsidRPr="007B7199" w:rsidRDefault="00E46CB6" w:rsidP="001A0226">
            <w:pPr>
              <w:pStyle w:val="Default0"/>
              <w:rPr>
                <w:rFonts w:asciiTheme="minorHAnsi" w:hAnsiTheme="minorHAnsi"/>
                <w:bCs/>
              </w:rPr>
            </w:pPr>
            <w:r w:rsidRPr="00E46CB6">
              <w:rPr>
                <w:sz w:val="22"/>
                <w:szCs w:val="22"/>
              </w:rPr>
              <w:t>NPK, a.s. - Obnova lůžkových ramp a stativů v Pardubické nemocnici</w:t>
            </w:r>
          </w:p>
        </w:tc>
      </w:tr>
      <w:tr w:rsidR="00FE1F7D" w:rsidRPr="007B7199" w14:paraId="5D2AA45F" w14:textId="669F53D2" w:rsidTr="001371D9">
        <w:tc>
          <w:tcPr>
            <w:tcW w:w="3686" w:type="dxa"/>
            <w:vMerge w:val="restart"/>
            <w:shd w:val="clear" w:color="auto" w:fill="F2F2F2"/>
            <w:vAlign w:val="center"/>
          </w:tcPr>
          <w:p w14:paraId="62698EEF" w14:textId="62BF60B9" w:rsidR="00FE1F7D" w:rsidRPr="007B7199" w:rsidRDefault="00FE1F7D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069D574C" w14:textId="17933DDD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095F91C8" w14:textId="06B4FDA1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FE1F7D" w:rsidRPr="007B7199" w14:paraId="77B890EC" w14:textId="56396D67" w:rsidTr="001371D9">
        <w:tc>
          <w:tcPr>
            <w:tcW w:w="3686" w:type="dxa"/>
            <w:vMerge/>
            <w:shd w:val="clear" w:color="auto" w:fill="F2F2F2"/>
            <w:vAlign w:val="center"/>
          </w:tcPr>
          <w:p w14:paraId="47F0BF55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79E8EC27" w14:textId="6872C0C9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7426F968" w14:textId="0620072B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FE1F7D" w:rsidRPr="007B7199" w14:paraId="32043B10" w14:textId="6520B623" w:rsidTr="001371D9">
        <w:tc>
          <w:tcPr>
            <w:tcW w:w="3686" w:type="dxa"/>
            <w:vMerge/>
            <w:shd w:val="clear" w:color="auto" w:fill="F2F2F2"/>
            <w:vAlign w:val="center"/>
          </w:tcPr>
          <w:p w14:paraId="13EF735F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6429C8AB" w14:textId="2F9F98C2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32F85B92" w14:textId="34527B8A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  <w:tr w:rsidR="00983132" w:rsidRPr="007B7199" w14:paraId="05C69040" w14:textId="77777777" w:rsidTr="00BA7F10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2E8F50EB" w14:textId="101E5C78" w:rsidR="00983132" w:rsidRPr="007B7199" w:rsidDel="00FC316F" w:rsidRDefault="00983132" w:rsidP="00054CD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6446D7EF" w14:textId="08AC1C21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447057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054AB4B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3E223CAB" w14:textId="4DBFE58B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  <w:r w:rsidR="00447057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4B4B38" w:rsidRPr="007B7199" w:rsidDel="001A748D" w14:paraId="07B178EB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7925C856" w14:textId="496C7A22" w:rsidR="004B4B38" w:rsidRPr="007B7199" w:rsidRDefault="00054CD8" w:rsidP="00650F76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Rejstříkový soud, s</w:t>
            </w:r>
            <w:r w:rsidR="004B4B38">
              <w:rPr>
                <w:rFonts w:asciiTheme="minorHAnsi" w:hAnsiTheme="minorHAnsi"/>
              </w:rPr>
              <w:t>pisová značka: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3983932A" w14:textId="1E6E5FA6" w:rsidR="004B4B38" w:rsidRPr="007B7199" w:rsidRDefault="004B4B38" w:rsidP="0098313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650F76" w:rsidRPr="007B7199" w:rsidDel="001A748D" w14:paraId="688EE8AF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0ABCF05E" w14:textId="4E97DBB0" w:rsidR="00650F76" w:rsidRDefault="00650F76" w:rsidP="00650F76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0D5DF50F" w14:textId="32D3BD04" w:rsidR="00650F76" w:rsidRPr="007B7199" w:rsidRDefault="00650F76" w:rsidP="00650F76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31065F31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492928D0" w14:textId="295DEEC1" w:rsidR="00FF1CD2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Adresa pro doručování: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4B0F9CFC" w14:textId="66DC6065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71D9" w:rsidRPr="007B7199" w:rsidDel="001A748D" w14:paraId="7C82E377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7D63D63A" w14:textId="2A6BC430" w:rsidR="001371D9" w:rsidRDefault="001371D9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osoba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7A1E6E85" w14:textId="4262820B" w:rsidR="001371D9" w:rsidRPr="007B7199" w:rsidRDefault="001371D9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71D9" w:rsidRPr="007B7199" w:rsidDel="001A748D" w14:paraId="2E9ABE70" w14:textId="77777777" w:rsidTr="001371D9">
        <w:trPr>
          <w:trHeight w:val="20"/>
        </w:trPr>
        <w:tc>
          <w:tcPr>
            <w:tcW w:w="10343" w:type="dxa"/>
            <w:gridSpan w:val="3"/>
            <w:shd w:val="clear" w:color="auto" w:fill="D9D9D9" w:themeFill="background1" w:themeFillShade="D9"/>
            <w:vAlign w:val="center"/>
          </w:tcPr>
          <w:p w14:paraId="5CB1DDE7" w14:textId="582D4ACC" w:rsidR="001371D9" w:rsidRPr="001371D9" w:rsidRDefault="001371D9" w:rsidP="001371D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color w:val="FF0000"/>
              </w:rPr>
            </w:pPr>
            <w:r w:rsidRPr="001371D9">
              <w:rPr>
                <w:rFonts w:asciiTheme="minorHAnsi" w:hAnsiTheme="minorHAnsi"/>
                <w:b/>
              </w:rPr>
              <w:t>Osoba oprávněná jednat za dodavatele:</w:t>
            </w:r>
          </w:p>
        </w:tc>
      </w:tr>
      <w:tr w:rsidR="001371D9" w:rsidRPr="007B7199" w:rsidDel="001A748D" w14:paraId="279222EC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14:paraId="16EEBAD6" w14:textId="53A0D5E6" w:rsidR="001371D9" w:rsidRPr="007B7199" w:rsidRDefault="001371D9" w:rsidP="001371D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5F825F62" w14:textId="5C3AA7C1" w:rsidR="001371D9" w:rsidRPr="007B7199" w:rsidRDefault="001371D9" w:rsidP="001371D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71D9" w:rsidRPr="007B7199" w:rsidDel="001A748D" w14:paraId="17A7EB9D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14:paraId="6F9C22C7" w14:textId="0A7819DC" w:rsidR="001371D9" w:rsidRPr="007B7199" w:rsidRDefault="001371D9" w:rsidP="001371D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Funkce: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53EF1FE8" w14:textId="4C20975D" w:rsidR="001371D9" w:rsidRPr="007B7199" w:rsidRDefault="001371D9" w:rsidP="001371D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75525ACE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65B0D139" w14:textId="7EA94AF3" w:rsidR="00FF1CD2" w:rsidRPr="003025F4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4B5775E3" w14:textId="3FAD5087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72F34CE0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5D403A62" w14:textId="76F71572" w:rsidR="00FF1CD2" w:rsidRPr="007B7199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040C9D18" w14:textId="7FFE9E69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308D2BAD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14:paraId="7A169E54" w14:textId="4A154FEB" w:rsidR="00FF1CD2" w:rsidRPr="007B7199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50C4FF91" w14:textId="2EA7C5DC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77777777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234776C1" w14:textId="77777777" w:rsidR="008F3155" w:rsidRDefault="008F3155" w:rsidP="008F3155">
      <w:pPr>
        <w:jc w:val="both"/>
        <w:rPr>
          <w:rFonts w:asciiTheme="minorHAnsi" w:hAnsiTheme="minorHAnsi" w:cs="Arial"/>
          <w:color w:val="000000"/>
        </w:rPr>
      </w:pPr>
    </w:p>
    <w:p w14:paraId="3BBD2F69" w14:textId="56A28668" w:rsidR="008F3155" w:rsidRDefault="008F3155" w:rsidP="008F3155">
      <w:pPr>
        <w:jc w:val="both"/>
        <w:rPr>
          <w:rFonts w:asciiTheme="minorHAnsi" w:hAnsiTheme="minorHAnsi" w:cs="Arial"/>
          <w:bCs/>
        </w:rPr>
      </w:pPr>
      <w:r w:rsidRPr="00C511F5">
        <w:rPr>
          <w:rFonts w:asciiTheme="minorHAnsi" w:hAnsiTheme="minorHAnsi" w:cs="Arial"/>
          <w:color w:val="000000"/>
        </w:rPr>
        <w:t xml:space="preserve">Ke dni podání nabídky do veřejné zakázky </w:t>
      </w:r>
      <w:r w:rsidRPr="00C511F5">
        <w:rPr>
          <w:rFonts w:asciiTheme="minorHAnsi" w:hAnsiTheme="minorHAnsi" w:cs="Arial"/>
          <w:b/>
          <w:color w:val="000000"/>
        </w:rPr>
        <w:t>„</w:t>
      </w:r>
      <w:r w:rsidRPr="008F3155">
        <w:rPr>
          <w:rFonts w:asciiTheme="minorHAnsi" w:hAnsiTheme="minorHAnsi" w:cs="Arial"/>
          <w:b/>
          <w:color w:val="000000"/>
        </w:rPr>
        <w:t>NPK, a.s. - Obnova lůžkových ramp a stativů v Pardubické nemocnici</w:t>
      </w:r>
      <w:r w:rsidRPr="00C511F5">
        <w:rPr>
          <w:rFonts w:asciiTheme="minorHAnsi" w:hAnsiTheme="minorHAnsi" w:cs="Arial"/>
          <w:b/>
          <w:color w:val="000000"/>
        </w:rPr>
        <w:t>“</w:t>
      </w:r>
      <w:r w:rsidRPr="00C511F5">
        <w:rPr>
          <w:rFonts w:asciiTheme="minorHAnsi" w:hAnsiTheme="minorHAnsi" w:cs="Arial"/>
          <w:color w:val="000000"/>
        </w:rPr>
        <w:t xml:space="preserve"> prohlašuji, že shora uvedený dodavatel</w:t>
      </w:r>
      <w:r w:rsidRPr="008F3155">
        <w:rPr>
          <w:rFonts w:asciiTheme="minorHAnsi" w:hAnsiTheme="minorHAnsi" w:cs="Arial"/>
          <w:bCs/>
        </w:rPr>
        <w:t xml:space="preserve"> </w:t>
      </w:r>
      <w:r w:rsidRPr="008F3155">
        <w:rPr>
          <w:rFonts w:asciiTheme="minorHAnsi" w:hAnsiTheme="minorHAnsi" w:cs="Arial"/>
          <w:bCs/>
        </w:rPr>
        <w:t>jako účastník zadávacího řízení uvedené veřejné zakázky, splňuje níže uvedené kvalifikační předpoklady požadované zadavatelem.</w:t>
      </w:r>
    </w:p>
    <w:p w14:paraId="17712F91" w14:textId="17A24689" w:rsidR="008F3155" w:rsidRPr="008F3155" w:rsidRDefault="008F3155" w:rsidP="008F3155">
      <w:pPr>
        <w:spacing w:after="0" w:line="240" w:lineRule="auto"/>
        <w:jc w:val="center"/>
        <w:outlineLvl w:val="7"/>
        <w:rPr>
          <w:rFonts w:asciiTheme="minorHAnsi" w:hAnsiTheme="minorHAnsi" w:cs="Arial"/>
          <w:b/>
          <w:bCs/>
          <w:u w:val="single"/>
        </w:rPr>
      </w:pPr>
      <w:r w:rsidRPr="008F3155">
        <w:rPr>
          <w:rFonts w:asciiTheme="minorHAnsi" w:hAnsiTheme="minorHAnsi" w:cs="Arial"/>
          <w:b/>
          <w:bCs/>
          <w:u w:val="single"/>
        </w:rPr>
        <w:t>ZÁKLADNÍ ZPŮSOBILOST</w:t>
      </w:r>
    </w:p>
    <w:p w14:paraId="1FB25637" w14:textId="77777777" w:rsidR="008F3155" w:rsidRDefault="008F3155" w:rsidP="008F3155">
      <w:pPr>
        <w:spacing w:after="0" w:line="240" w:lineRule="auto"/>
        <w:jc w:val="both"/>
        <w:outlineLvl w:val="7"/>
        <w:rPr>
          <w:rFonts w:asciiTheme="minorHAnsi" w:hAnsiTheme="minorHAnsi" w:cs="Arial"/>
          <w:bCs/>
        </w:rPr>
      </w:pPr>
    </w:p>
    <w:p w14:paraId="7DDD3D4F" w14:textId="77777777" w:rsidR="001E6F63" w:rsidRDefault="008F3155" w:rsidP="001E6F63">
      <w:pPr>
        <w:pStyle w:val="Odstavecseseznamem"/>
        <w:numPr>
          <w:ilvl w:val="0"/>
          <w:numId w:val="8"/>
        </w:numPr>
        <w:spacing w:after="0" w:line="240" w:lineRule="auto"/>
        <w:ind w:left="284"/>
        <w:jc w:val="both"/>
        <w:outlineLvl w:val="7"/>
        <w:rPr>
          <w:rFonts w:asciiTheme="minorHAnsi" w:hAnsiTheme="minorHAnsi" w:cs="Arial"/>
          <w:bCs/>
        </w:rPr>
      </w:pPr>
      <w:r w:rsidRPr="007C0D1C">
        <w:rPr>
          <w:rFonts w:asciiTheme="minorHAnsi" w:hAnsiTheme="minorHAnsi" w:cs="Arial"/>
          <w:bCs/>
        </w:rPr>
        <w:t xml:space="preserve">Dodavatel nebyl v zemi svého sídla v posledních </w:t>
      </w:r>
    </w:p>
    <w:p w14:paraId="4DB73E40" w14:textId="77777777" w:rsidR="001E6F63" w:rsidRDefault="008F3155" w:rsidP="001E6F63">
      <w:pPr>
        <w:pStyle w:val="Odstavecseseznamem"/>
        <w:spacing w:after="0" w:line="240" w:lineRule="auto"/>
        <w:ind w:left="284"/>
        <w:jc w:val="both"/>
        <w:outlineLvl w:val="7"/>
        <w:rPr>
          <w:rFonts w:asciiTheme="minorHAnsi" w:hAnsiTheme="minorHAnsi" w:cs="Arial"/>
          <w:bCs/>
        </w:rPr>
      </w:pPr>
      <w:r w:rsidRPr="007C0D1C">
        <w:rPr>
          <w:rFonts w:asciiTheme="minorHAnsi" w:hAnsiTheme="minorHAnsi" w:cs="Arial"/>
          <w:bCs/>
        </w:rPr>
        <w:t xml:space="preserve">5 letech před zahájením zadávacího řízení pravomocně </w:t>
      </w:r>
    </w:p>
    <w:p w14:paraId="307FF0DF" w14:textId="09DBF3B9" w:rsidR="008F3155" w:rsidRDefault="008F3155" w:rsidP="001E6F63">
      <w:pPr>
        <w:pStyle w:val="Odstavecseseznamem"/>
        <w:spacing w:after="0" w:line="240" w:lineRule="auto"/>
        <w:ind w:left="284"/>
        <w:jc w:val="both"/>
        <w:outlineLvl w:val="7"/>
        <w:rPr>
          <w:rFonts w:asciiTheme="minorHAnsi" w:hAnsiTheme="minorHAnsi" w:cs="Arial"/>
          <w:bCs/>
        </w:rPr>
      </w:pPr>
      <w:r w:rsidRPr="007C0D1C">
        <w:rPr>
          <w:rFonts w:asciiTheme="minorHAnsi" w:hAnsiTheme="minorHAnsi" w:cs="Arial"/>
          <w:bCs/>
        </w:rPr>
        <w:t>odsouzen</w:t>
      </w:r>
      <w:r w:rsidR="004A5942">
        <w:rPr>
          <w:rFonts w:asciiTheme="minorHAnsi" w:hAnsiTheme="minorHAnsi" w:cs="Arial"/>
          <w:bCs/>
        </w:rPr>
        <w:t xml:space="preserve"> pro </w:t>
      </w:r>
    </w:p>
    <w:tbl>
      <w:tblPr>
        <w:tblW w:w="10211" w:type="dxa"/>
        <w:tblInd w:w="279" w:type="dxa"/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4966"/>
        <w:gridCol w:w="5245"/>
      </w:tblGrid>
      <w:tr w:rsidR="004A5942" w:rsidRPr="00C141A1" w14:paraId="1C2908BF" w14:textId="77777777" w:rsidTr="001E6F63">
        <w:trPr>
          <w:trHeight w:val="20"/>
        </w:trPr>
        <w:tc>
          <w:tcPr>
            <w:tcW w:w="4966" w:type="dxa"/>
            <w:vAlign w:val="center"/>
          </w:tcPr>
          <w:p w14:paraId="4763F2AC" w14:textId="77777777" w:rsidR="004A5942" w:rsidRPr="00C141A1" w:rsidRDefault="004A5942" w:rsidP="001E6F63">
            <w:pPr>
              <w:pStyle w:val="Odstavecseseznamem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C141A1">
              <w:rPr>
                <w:rFonts w:cs="Arial"/>
                <w:sz w:val="20"/>
                <w:szCs w:val="20"/>
              </w:rPr>
              <w:t xml:space="preserve">trestný čin spáchaný ve prospěch organizované zločinecké skupiny nebo trestný čin účasti na organizované zločinecké skupině, </w:t>
            </w:r>
          </w:p>
          <w:p w14:paraId="60617A10" w14:textId="77777777" w:rsidR="004A5942" w:rsidRPr="00C141A1" w:rsidRDefault="004A5942" w:rsidP="001E6F63">
            <w:pPr>
              <w:pStyle w:val="Odstavecseseznamem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C141A1">
              <w:rPr>
                <w:rFonts w:cs="Arial"/>
                <w:sz w:val="20"/>
                <w:szCs w:val="20"/>
              </w:rPr>
              <w:t xml:space="preserve"> trestný čin obchodování s lidmi, </w:t>
            </w:r>
          </w:p>
          <w:p w14:paraId="16949FE4" w14:textId="77777777" w:rsidR="004A5942" w:rsidRPr="00C141A1" w:rsidRDefault="004A5942" w:rsidP="001E6F63">
            <w:pPr>
              <w:pStyle w:val="Odstavecseseznamem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  <w:r w:rsidRPr="00C141A1">
              <w:rPr>
                <w:rFonts w:cs="Arial"/>
                <w:sz w:val="20"/>
                <w:szCs w:val="20"/>
              </w:rPr>
              <w:t xml:space="preserve">tyto trestné činy proti majetku </w:t>
            </w:r>
          </w:p>
          <w:p w14:paraId="5EC6ACC4" w14:textId="77777777" w:rsidR="004A5942" w:rsidRPr="00C141A1" w:rsidRDefault="004A5942" w:rsidP="001E6F63">
            <w:pPr>
              <w:pStyle w:val="Odstavecseseznamem"/>
              <w:widowControl w:val="0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908"/>
              <w:jc w:val="both"/>
              <w:rPr>
                <w:rFonts w:cs="Arial"/>
                <w:sz w:val="20"/>
                <w:szCs w:val="20"/>
              </w:rPr>
            </w:pPr>
            <w:r w:rsidRPr="00C141A1">
              <w:rPr>
                <w:rFonts w:cs="Arial"/>
                <w:sz w:val="20"/>
                <w:szCs w:val="20"/>
              </w:rPr>
              <w:t xml:space="preserve">podvod, </w:t>
            </w:r>
          </w:p>
          <w:p w14:paraId="06DECB3A" w14:textId="77777777" w:rsidR="004A5942" w:rsidRPr="00C141A1" w:rsidRDefault="004A5942" w:rsidP="001E6F63">
            <w:pPr>
              <w:pStyle w:val="Odstavecseseznamem"/>
              <w:widowControl w:val="0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908"/>
              <w:jc w:val="both"/>
              <w:rPr>
                <w:rFonts w:cs="Arial"/>
                <w:sz w:val="20"/>
                <w:szCs w:val="20"/>
              </w:rPr>
            </w:pPr>
            <w:r w:rsidRPr="00C141A1">
              <w:rPr>
                <w:rFonts w:cs="Arial"/>
                <w:sz w:val="20"/>
                <w:szCs w:val="20"/>
              </w:rPr>
              <w:t xml:space="preserve">úvěrový podvod, </w:t>
            </w:r>
          </w:p>
          <w:p w14:paraId="2C271264" w14:textId="77777777" w:rsidR="004A5942" w:rsidRPr="00C141A1" w:rsidRDefault="004A5942" w:rsidP="001E6F63">
            <w:pPr>
              <w:pStyle w:val="Odstavecseseznamem"/>
              <w:widowControl w:val="0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908"/>
              <w:jc w:val="both"/>
              <w:rPr>
                <w:rFonts w:cs="Arial"/>
                <w:sz w:val="20"/>
                <w:szCs w:val="20"/>
              </w:rPr>
            </w:pPr>
            <w:r w:rsidRPr="00C141A1">
              <w:rPr>
                <w:rFonts w:cs="Arial"/>
                <w:sz w:val="20"/>
                <w:szCs w:val="20"/>
              </w:rPr>
              <w:t xml:space="preserve">dotační podvod, </w:t>
            </w:r>
          </w:p>
          <w:p w14:paraId="71F94125" w14:textId="77777777" w:rsidR="004A5942" w:rsidRPr="00C141A1" w:rsidRDefault="004A5942" w:rsidP="001E6F63">
            <w:pPr>
              <w:pStyle w:val="Odstavecseseznamem"/>
              <w:widowControl w:val="0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908"/>
              <w:jc w:val="both"/>
              <w:rPr>
                <w:rFonts w:cs="Arial"/>
                <w:sz w:val="20"/>
                <w:szCs w:val="20"/>
              </w:rPr>
            </w:pPr>
            <w:r w:rsidRPr="00C141A1">
              <w:rPr>
                <w:rFonts w:cs="Arial"/>
                <w:sz w:val="20"/>
                <w:szCs w:val="20"/>
              </w:rPr>
              <w:t xml:space="preserve">podílnictví, </w:t>
            </w:r>
          </w:p>
          <w:p w14:paraId="024518D7" w14:textId="77777777" w:rsidR="004A5942" w:rsidRPr="00C141A1" w:rsidRDefault="004A5942" w:rsidP="001E6F63">
            <w:pPr>
              <w:pStyle w:val="Odstavecseseznamem"/>
              <w:widowControl w:val="0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908"/>
              <w:jc w:val="both"/>
              <w:rPr>
                <w:rFonts w:cs="Arial"/>
                <w:sz w:val="20"/>
                <w:szCs w:val="20"/>
              </w:rPr>
            </w:pPr>
            <w:r w:rsidRPr="00C141A1">
              <w:rPr>
                <w:rFonts w:cs="Arial"/>
                <w:sz w:val="20"/>
                <w:szCs w:val="20"/>
              </w:rPr>
              <w:t xml:space="preserve">podílnictví z nedbalosti, </w:t>
            </w:r>
          </w:p>
          <w:p w14:paraId="2FD68EE7" w14:textId="77777777" w:rsidR="004A5942" w:rsidRPr="00C141A1" w:rsidRDefault="004A5942" w:rsidP="001E6F63">
            <w:pPr>
              <w:pStyle w:val="Odstavecseseznamem"/>
              <w:widowControl w:val="0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908"/>
              <w:jc w:val="both"/>
              <w:rPr>
                <w:rFonts w:cs="Arial"/>
                <w:sz w:val="20"/>
                <w:szCs w:val="20"/>
              </w:rPr>
            </w:pPr>
            <w:r w:rsidRPr="00C141A1">
              <w:rPr>
                <w:rFonts w:cs="Arial"/>
                <w:sz w:val="20"/>
                <w:szCs w:val="20"/>
              </w:rPr>
              <w:t xml:space="preserve">legalizace výnosů z trestné činnosti, </w:t>
            </w:r>
          </w:p>
          <w:p w14:paraId="5535007F" w14:textId="77777777" w:rsidR="004A5942" w:rsidRPr="00C141A1" w:rsidRDefault="004A5942" w:rsidP="001E6F63">
            <w:pPr>
              <w:pStyle w:val="Odstavecseseznamem"/>
              <w:widowControl w:val="0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908"/>
              <w:jc w:val="both"/>
              <w:rPr>
                <w:rFonts w:cs="Arial"/>
                <w:sz w:val="20"/>
                <w:szCs w:val="20"/>
              </w:rPr>
            </w:pPr>
            <w:r w:rsidRPr="00C141A1">
              <w:rPr>
                <w:rFonts w:cs="Arial"/>
                <w:sz w:val="20"/>
                <w:szCs w:val="20"/>
              </w:rPr>
              <w:t xml:space="preserve">legalizace výnosů z trestné činnosti z nedbalosti, </w:t>
            </w:r>
          </w:p>
          <w:p w14:paraId="6D60EB0A" w14:textId="77777777" w:rsidR="004A5942" w:rsidRPr="00C141A1" w:rsidRDefault="004A5942" w:rsidP="001E6F63">
            <w:pPr>
              <w:pStyle w:val="Odstavecseseznamem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C141A1">
              <w:rPr>
                <w:rFonts w:cs="Arial"/>
                <w:sz w:val="20"/>
                <w:szCs w:val="20"/>
              </w:rPr>
              <w:t xml:space="preserve"> tyto trestné činy hospodářské </w:t>
            </w:r>
          </w:p>
          <w:p w14:paraId="3A25D5D8" w14:textId="77777777" w:rsidR="004A5942" w:rsidRPr="00C141A1" w:rsidRDefault="004A5942" w:rsidP="001E6F63">
            <w:pPr>
              <w:pStyle w:val="Odstavecseseznamem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908"/>
              <w:jc w:val="both"/>
              <w:rPr>
                <w:rFonts w:cs="Arial"/>
                <w:sz w:val="20"/>
                <w:szCs w:val="20"/>
              </w:rPr>
            </w:pPr>
            <w:r w:rsidRPr="00C141A1">
              <w:rPr>
                <w:rFonts w:cs="Arial"/>
                <w:sz w:val="20"/>
                <w:szCs w:val="20"/>
              </w:rPr>
              <w:t xml:space="preserve">zneužití informace a postavení v obchodním styku, </w:t>
            </w:r>
          </w:p>
          <w:p w14:paraId="58899902" w14:textId="77777777" w:rsidR="004A5942" w:rsidRPr="00C141A1" w:rsidRDefault="004A5942" w:rsidP="001E6F63">
            <w:pPr>
              <w:pStyle w:val="Odstavecseseznamem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908"/>
              <w:jc w:val="both"/>
              <w:rPr>
                <w:rFonts w:cs="Arial"/>
                <w:sz w:val="20"/>
                <w:szCs w:val="20"/>
              </w:rPr>
            </w:pPr>
            <w:r w:rsidRPr="00C141A1">
              <w:rPr>
                <w:rFonts w:cs="Arial"/>
                <w:sz w:val="20"/>
                <w:szCs w:val="20"/>
              </w:rPr>
              <w:t xml:space="preserve">sjednání výhody při zadání veřejné zakázky, při veřejné soutěži a veřejné dražbě, </w:t>
            </w:r>
          </w:p>
          <w:p w14:paraId="31BFBDE4" w14:textId="77777777" w:rsidR="004A5942" w:rsidRPr="00C141A1" w:rsidRDefault="004A5942" w:rsidP="001E6F63">
            <w:pPr>
              <w:pStyle w:val="Odstavecseseznamem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908"/>
              <w:jc w:val="both"/>
              <w:rPr>
                <w:rFonts w:cs="Arial"/>
                <w:sz w:val="20"/>
                <w:szCs w:val="20"/>
              </w:rPr>
            </w:pPr>
            <w:r w:rsidRPr="00C141A1">
              <w:rPr>
                <w:rFonts w:cs="Arial"/>
                <w:sz w:val="20"/>
                <w:szCs w:val="20"/>
              </w:rPr>
              <w:t xml:space="preserve">pletichy při zadání veřejné zakázky a při veřejné soutěži, </w:t>
            </w:r>
          </w:p>
          <w:p w14:paraId="23E49757" w14:textId="77777777" w:rsidR="004A5942" w:rsidRPr="00C141A1" w:rsidRDefault="004A5942" w:rsidP="001E6F63">
            <w:pPr>
              <w:pStyle w:val="Odstavecseseznamem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908"/>
              <w:jc w:val="both"/>
              <w:rPr>
                <w:rFonts w:cs="Arial"/>
                <w:sz w:val="20"/>
                <w:szCs w:val="20"/>
              </w:rPr>
            </w:pPr>
            <w:r w:rsidRPr="00C141A1">
              <w:rPr>
                <w:rFonts w:cs="Arial"/>
                <w:sz w:val="20"/>
                <w:szCs w:val="20"/>
              </w:rPr>
              <w:t xml:space="preserve">pletichy při veřejné dražbě, </w:t>
            </w:r>
          </w:p>
          <w:p w14:paraId="138EB156" w14:textId="77777777" w:rsidR="004A5942" w:rsidRPr="00C141A1" w:rsidRDefault="004A5942" w:rsidP="001E6F63">
            <w:pPr>
              <w:pStyle w:val="Odstavecseseznamem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908"/>
              <w:jc w:val="both"/>
              <w:rPr>
                <w:rFonts w:cs="Arial"/>
                <w:sz w:val="20"/>
                <w:szCs w:val="20"/>
              </w:rPr>
            </w:pPr>
            <w:r w:rsidRPr="00C141A1">
              <w:rPr>
                <w:rFonts w:cs="Arial"/>
                <w:sz w:val="20"/>
                <w:szCs w:val="20"/>
              </w:rPr>
              <w:lastRenderedPageBreak/>
              <w:t xml:space="preserve">poškození finančních zájmů Evropské unie, </w:t>
            </w:r>
          </w:p>
          <w:p w14:paraId="6435E3B7" w14:textId="77777777" w:rsidR="004A5942" w:rsidRPr="00C141A1" w:rsidRDefault="004A5942" w:rsidP="001E6F63">
            <w:pPr>
              <w:pStyle w:val="Odstavecseseznamem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  <w:r w:rsidRPr="00C141A1">
              <w:rPr>
                <w:rFonts w:cs="Arial"/>
                <w:sz w:val="20"/>
                <w:szCs w:val="20"/>
              </w:rPr>
              <w:t xml:space="preserve">trestné činy obecně nebezpečné, </w:t>
            </w:r>
          </w:p>
          <w:p w14:paraId="026DDB85" w14:textId="77777777" w:rsidR="004A5942" w:rsidRPr="00C141A1" w:rsidRDefault="004A5942" w:rsidP="001E6F63">
            <w:pPr>
              <w:pStyle w:val="Odstavecseseznamem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  <w:r w:rsidRPr="00C141A1">
              <w:rPr>
                <w:rFonts w:cs="Arial"/>
                <w:sz w:val="20"/>
                <w:szCs w:val="20"/>
              </w:rPr>
              <w:t xml:space="preserve">trestné činy proti České republice, cizímu státu a mezinárodní organizaci, </w:t>
            </w:r>
          </w:p>
          <w:p w14:paraId="4B8B3058" w14:textId="77777777" w:rsidR="004A5942" w:rsidRPr="00C141A1" w:rsidRDefault="004A5942" w:rsidP="001E6F63">
            <w:pPr>
              <w:pStyle w:val="Odstavecseseznamem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  <w:r w:rsidRPr="00C141A1">
              <w:rPr>
                <w:rFonts w:cs="Arial"/>
                <w:sz w:val="20"/>
                <w:szCs w:val="20"/>
              </w:rPr>
              <w:t xml:space="preserve">tyto trestné činy proti pořádku ve věcech veřejných </w:t>
            </w:r>
          </w:p>
          <w:p w14:paraId="35CA6E32" w14:textId="77777777" w:rsidR="004A5942" w:rsidRPr="00C141A1" w:rsidRDefault="004A5942" w:rsidP="001E6F63">
            <w:pPr>
              <w:pStyle w:val="Odstavecseseznamem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908"/>
              <w:jc w:val="both"/>
              <w:rPr>
                <w:rFonts w:cs="Arial"/>
                <w:sz w:val="20"/>
                <w:szCs w:val="20"/>
              </w:rPr>
            </w:pPr>
            <w:r w:rsidRPr="00C141A1">
              <w:rPr>
                <w:rFonts w:cs="Arial"/>
                <w:sz w:val="20"/>
                <w:szCs w:val="20"/>
              </w:rPr>
              <w:t xml:space="preserve">trestné činy proti výkonu pravomoci orgánu veřejné moci a úřední osoby, </w:t>
            </w:r>
          </w:p>
          <w:p w14:paraId="31F256EC" w14:textId="77777777" w:rsidR="004A5942" w:rsidRPr="00C141A1" w:rsidRDefault="004A5942" w:rsidP="001E6F63">
            <w:pPr>
              <w:pStyle w:val="Odstavecseseznamem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908"/>
              <w:jc w:val="both"/>
              <w:rPr>
                <w:rFonts w:cs="Arial"/>
                <w:sz w:val="20"/>
                <w:szCs w:val="20"/>
              </w:rPr>
            </w:pPr>
            <w:r w:rsidRPr="00C141A1">
              <w:rPr>
                <w:rFonts w:cs="Arial"/>
                <w:sz w:val="20"/>
                <w:szCs w:val="20"/>
              </w:rPr>
              <w:t xml:space="preserve">trestné činy úředních osob, </w:t>
            </w:r>
          </w:p>
          <w:p w14:paraId="38FD5EA5" w14:textId="77777777" w:rsidR="004A5942" w:rsidRPr="00C141A1" w:rsidRDefault="004A5942" w:rsidP="001E6F63">
            <w:pPr>
              <w:pStyle w:val="Odstavecseseznamem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908"/>
              <w:jc w:val="both"/>
              <w:rPr>
                <w:rFonts w:cs="Arial"/>
                <w:sz w:val="20"/>
                <w:szCs w:val="20"/>
              </w:rPr>
            </w:pPr>
            <w:r w:rsidRPr="00C141A1">
              <w:rPr>
                <w:rFonts w:cs="Arial"/>
                <w:sz w:val="20"/>
                <w:szCs w:val="20"/>
              </w:rPr>
              <w:t xml:space="preserve">úplatkářství, </w:t>
            </w:r>
          </w:p>
          <w:p w14:paraId="6B24C1A5" w14:textId="77777777" w:rsidR="004A5942" w:rsidRPr="00C141A1" w:rsidRDefault="004A5942" w:rsidP="001E6F63">
            <w:pPr>
              <w:pStyle w:val="Odstavecseseznamem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908"/>
              <w:jc w:val="both"/>
              <w:rPr>
                <w:rFonts w:cs="Arial"/>
                <w:sz w:val="20"/>
                <w:szCs w:val="20"/>
              </w:rPr>
            </w:pPr>
            <w:r w:rsidRPr="00C141A1">
              <w:rPr>
                <w:rFonts w:cs="Arial"/>
                <w:sz w:val="20"/>
                <w:szCs w:val="20"/>
              </w:rPr>
              <w:t>jiná rušení činnosti orgánu veřejné moci.</w:t>
            </w:r>
          </w:p>
          <w:p w14:paraId="7C25D1BF" w14:textId="77777777" w:rsidR="004A5942" w:rsidRPr="00C141A1" w:rsidRDefault="004A5942" w:rsidP="004F6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8"/>
              <w:jc w:val="both"/>
              <w:rPr>
                <w:rFonts w:cs="Arial"/>
                <w:sz w:val="20"/>
                <w:szCs w:val="20"/>
              </w:rPr>
            </w:pPr>
          </w:p>
          <w:p w14:paraId="51EC8180" w14:textId="77777777" w:rsidR="004A5942" w:rsidRPr="00C141A1" w:rsidRDefault="004A5942" w:rsidP="004F6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8"/>
              <w:jc w:val="both"/>
              <w:rPr>
                <w:rFonts w:cs="Arial"/>
                <w:sz w:val="20"/>
                <w:szCs w:val="20"/>
              </w:rPr>
            </w:pPr>
          </w:p>
          <w:p w14:paraId="7930E1BD" w14:textId="77777777" w:rsidR="004A5942" w:rsidRPr="00C141A1" w:rsidRDefault="004A5942" w:rsidP="004F6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8"/>
              <w:jc w:val="both"/>
              <w:rPr>
                <w:sz w:val="20"/>
                <w:szCs w:val="20"/>
              </w:rPr>
            </w:pPr>
          </w:p>
          <w:p w14:paraId="6351127C" w14:textId="77777777" w:rsidR="004A5942" w:rsidRPr="00C141A1" w:rsidRDefault="004A5942" w:rsidP="004F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14:paraId="383EFE95" w14:textId="77777777" w:rsidR="004A5942" w:rsidRPr="00C141A1" w:rsidRDefault="004A5942" w:rsidP="004F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63B9644E" w14:textId="77777777" w:rsidR="004A5942" w:rsidRDefault="004A5942" w:rsidP="004F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141A1">
              <w:rPr>
                <w:sz w:val="20"/>
                <w:szCs w:val="20"/>
              </w:rPr>
              <w:t xml:space="preserve">Je-li dodavatelem právnická osoba, </w:t>
            </w:r>
            <w:r w:rsidRPr="002F4CC3">
              <w:rPr>
                <w:sz w:val="20"/>
                <w:szCs w:val="20"/>
              </w:rPr>
              <w:t>musí v souladu s ustanovením § 74 odst. 2</w:t>
            </w:r>
            <w:r>
              <w:rPr>
                <w:sz w:val="20"/>
                <w:szCs w:val="20"/>
              </w:rPr>
              <w:t xml:space="preserve"> ZZVZ</w:t>
            </w:r>
            <w:r w:rsidRPr="00C141A1">
              <w:rPr>
                <w:sz w:val="20"/>
                <w:szCs w:val="20"/>
              </w:rPr>
              <w:t xml:space="preserve"> podmínk</w:t>
            </w:r>
            <w:r>
              <w:rPr>
                <w:sz w:val="20"/>
                <w:szCs w:val="20"/>
              </w:rPr>
              <w:t xml:space="preserve">y </w:t>
            </w:r>
            <w:r w:rsidRPr="00C141A1">
              <w:rPr>
                <w:sz w:val="20"/>
                <w:szCs w:val="20"/>
              </w:rPr>
              <w:t>podle odstavc</w:t>
            </w:r>
            <w:r>
              <w:rPr>
                <w:sz w:val="20"/>
                <w:szCs w:val="20"/>
              </w:rPr>
              <w:t xml:space="preserve">ů </w:t>
            </w:r>
            <w:r w:rsidRPr="00C141A1">
              <w:rPr>
                <w:b/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až </w:t>
            </w:r>
            <w:r w:rsidRPr="00C141A1">
              <w:rPr>
                <w:b/>
                <w:sz w:val="20"/>
                <w:szCs w:val="20"/>
              </w:rPr>
              <w:t>7.</w:t>
            </w:r>
            <w:r w:rsidRPr="00C141A1">
              <w:rPr>
                <w:sz w:val="20"/>
                <w:szCs w:val="20"/>
              </w:rPr>
              <w:t xml:space="preserve"> splňovat </w:t>
            </w:r>
          </w:p>
          <w:p w14:paraId="5A49FDCB" w14:textId="77777777" w:rsidR="004A5942" w:rsidRDefault="004A5942" w:rsidP="001E6F63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40"/>
              <w:jc w:val="both"/>
              <w:rPr>
                <w:sz w:val="20"/>
                <w:szCs w:val="20"/>
              </w:rPr>
            </w:pPr>
            <w:r w:rsidRPr="00C141A1">
              <w:rPr>
                <w:sz w:val="20"/>
                <w:szCs w:val="20"/>
              </w:rPr>
              <w:t xml:space="preserve">tato právnická osoba </w:t>
            </w:r>
          </w:p>
          <w:p w14:paraId="639A3F71" w14:textId="77777777" w:rsidR="004A5942" w:rsidRDefault="004A5942" w:rsidP="004F6A13">
            <w:pPr>
              <w:pStyle w:val="Odstavecseseznamem"/>
              <w:spacing w:after="0" w:line="240" w:lineRule="auto"/>
              <w:ind w:left="340"/>
              <w:jc w:val="both"/>
              <w:rPr>
                <w:sz w:val="20"/>
                <w:szCs w:val="20"/>
              </w:rPr>
            </w:pPr>
            <w:r w:rsidRPr="00C141A1">
              <w:rPr>
                <w:sz w:val="20"/>
                <w:szCs w:val="20"/>
              </w:rPr>
              <w:t xml:space="preserve">a zároveň </w:t>
            </w:r>
          </w:p>
          <w:p w14:paraId="2F80C511" w14:textId="77777777" w:rsidR="004A5942" w:rsidRDefault="004A5942" w:rsidP="001E6F63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40"/>
              <w:jc w:val="both"/>
              <w:rPr>
                <w:sz w:val="20"/>
                <w:szCs w:val="20"/>
              </w:rPr>
            </w:pPr>
            <w:r w:rsidRPr="00C141A1">
              <w:rPr>
                <w:sz w:val="20"/>
                <w:szCs w:val="20"/>
              </w:rPr>
              <w:t xml:space="preserve">každý člen statutárního orgánu. </w:t>
            </w:r>
          </w:p>
          <w:p w14:paraId="7A14F00B" w14:textId="77777777" w:rsidR="004A5942" w:rsidRDefault="004A5942" w:rsidP="004F6A13">
            <w:pPr>
              <w:pStyle w:val="Odstavecseseznamem"/>
              <w:spacing w:after="0" w:line="240" w:lineRule="auto"/>
              <w:ind w:left="340"/>
              <w:jc w:val="both"/>
              <w:rPr>
                <w:sz w:val="20"/>
                <w:szCs w:val="20"/>
              </w:rPr>
            </w:pPr>
          </w:p>
          <w:p w14:paraId="1049D228" w14:textId="77777777" w:rsidR="004A5942" w:rsidRDefault="004A5942" w:rsidP="004F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141A1">
              <w:rPr>
                <w:sz w:val="20"/>
                <w:szCs w:val="20"/>
              </w:rPr>
              <w:t xml:space="preserve">Je-li členem statutárního orgánu dodavatele právnická osoba, </w:t>
            </w:r>
            <w:r w:rsidRPr="002F4CC3">
              <w:rPr>
                <w:sz w:val="20"/>
                <w:szCs w:val="20"/>
              </w:rPr>
              <w:t>musí v souladu s ustanovením § 74 odst. 2</w:t>
            </w:r>
            <w:r>
              <w:rPr>
                <w:sz w:val="20"/>
                <w:szCs w:val="20"/>
              </w:rPr>
              <w:t xml:space="preserve"> ZZVZ </w:t>
            </w:r>
            <w:r w:rsidRPr="005D233E">
              <w:rPr>
                <w:sz w:val="20"/>
                <w:szCs w:val="20"/>
              </w:rPr>
              <w:t>podmínk</w:t>
            </w:r>
            <w:r>
              <w:rPr>
                <w:sz w:val="20"/>
                <w:szCs w:val="20"/>
              </w:rPr>
              <w:t xml:space="preserve">y </w:t>
            </w:r>
            <w:r w:rsidRPr="005D233E">
              <w:rPr>
                <w:sz w:val="20"/>
                <w:szCs w:val="20"/>
              </w:rPr>
              <w:t>podle odstavc</w:t>
            </w:r>
            <w:r>
              <w:rPr>
                <w:sz w:val="20"/>
                <w:szCs w:val="20"/>
              </w:rPr>
              <w:t xml:space="preserve">ů </w:t>
            </w:r>
            <w:r w:rsidRPr="005D233E">
              <w:rPr>
                <w:b/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až </w:t>
            </w:r>
            <w:r w:rsidRPr="005D233E">
              <w:rPr>
                <w:b/>
                <w:sz w:val="20"/>
                <w:szCs w:val="20"/>
              </w:rPr>
              <w:t>7.</w:t>
            </w:r>
            <w:r w:rsidRPr="005D233E">
              <w:rPr>
                <w:sz w:val="20"/>
                <w:szCs w:val="20"/>
              </w:rPr>
              <w:t xml:space="preserve"> splňovat </w:t>
            </w:r>
          </w:p>
          <w:p w14:paraId="7B0FFB41" w14:textId="77777777" w:rsidR="004A5942" w:rsidRPr="00C141A1" w:rsidRDefault="004A5942" w:rsidP="004F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D233E">
              <w:rPr>
                <w:sz w:val="20"/>
                <w:szCs w:val="20"/>
              </w:rPr>
              <w:t xml:space="preserve"> </w:t>
            </w:r>
            <w:r w:rsidRPr="00C141A1">
              <w:rPr>
                <w:sz w:val="20"/>
                <w:szCs w:val="20"/>
              </w:rPr>
              <w:t xml:space="preserve">tato právnická osoba, </w:t>
            </w:r>
          </w:p>
          <w:p w14:paraId="2F26EBB1" w14:textId="77777777" w:rsidR="004A5942" w:rsidRDefault="004A5942" w:rsidP="001E6F63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40"/>
              <w:jc w:val="both"/>
              <w:rPr>
                <w:sz w:val="20"/>
                <w:szCs w:val="20"/>
              </w:rPr>
            </w:pPr>
            <w:r w:rsidRPr="00C141A1">
              <w:rPr>
                <w:sz w:val="20"/>
                <w:szCs w:val="20"/>
              </w:rPr>
              <w:t xml:space="preserve">každý člen statutárního orgánu této právnické osoby </w:t>
            </w:r>
          </w:p>
          <w:p w14:paraId="032CC18B" w14:textId="77777777" w:rsidR="004A5942" w:rsidRPr="00C141A1" w:rsidRDefault="004A5942" w:rsidP="004F6A13">
            <w:pPr>
              <w:pStyle w:val="Odstavecseseznamem"/>
              <w:spacing w:after="0" w:line="240" w:lineRule="auto"/>
              <w:ind w:left="340"/>
              <w:jc w:val="both"/>
              <w:rPr>
                <w:sz w:val="20"/>
                <w:szCs w:val="20"/>
              </w:rPr>
            </w:pPr>
            <w:r w:rsidRPr="00C141A1">
              <w:rPr>
                <w:sz w:val="20"/>
                <w:szCs w:val="20"/>
              </w:rPr>
              <w:t xml:space="preserve">a </w:t>
            </w:r>
          </w:p>
          <w:p w14:paraId="6709959C" w14:textId="77777777" w:rsidR="004A5942" w:rsidRPr="00C141A1" w:rsidRDefault="004A5942" w:rsidP="001E6F63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40"/>
              <w:jc w:val="both"/>
              <w:rPr>
                <w:sz w:val="20"/>
                <w:szCs w:val="20"/>
              </w:rPr>
            </w:pPr>
            <w:r w:rsidRPr="00C141A1">
              <w:rPr>
                <w:sz w:val="20"/>
                <w:szCs w:val="20"/>
              </w:rPr>
              <w:t xml:space="preserve">osoba zastupující tuto právnickou osobu v statutárním orgánu dodavatele. </w:t>
            </w:r>
          </w:p>
          <w:p w14:paraId="75BD70A4" w14:textId="77777777" w:rsidR="004A5942" w:rsidRPr="00C141A1" w:rsidRDefault="004A5942" w:rsidP="004F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141A1">
              <w:rPr>
                <w:sz w:val="20"/>
                <w:szCs w:val="20"/>
              </w:rPr>
              <w:t xml:space="preserve"> </w:t>
            </w:r>
          </w:p>
          <w:p w14:paraId="7F9734CB" w14:textId="77777777" w:rsidR="004A5942" w:rsidRDefault="004A5942" w:rsidP="004F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141A1">
              <w:rPr>
                <w:sz w:val="20"/>
                <w:szCs w:val="20"/>
              </w:rPr>
              <w:lastRenderedPageBreak/>
              <w:t>Účastní-li se zadávacího řízení pobočka závodu</w:t>
            </w:r>
            <w:r w:rsidRPr="00F664AF">
              <w:rPr>
                <w:sz w:val="20"/>
                <w:szCs w:val="20"/>
              </w:rPr>
              <w:t xml:space="preserve"> </w:t>
            </w:r>
            <w:r w:rsidRPr="00C141A1">
              <w:rPr>
                <w:sz w:val="20"/>
                <w:szCs w:val="20"/>
              </w:rPr>
              <w:t xml:space="preserve">zahraniční právnické osoby, </w:t>
            </w:r>
            <w:r w:rsidRPr="002F4CC3">
              <w:rPr>
                <w:sz w:val="20"/>
                <w:szCs w:val="20"/>
              </w:rPr>
              <w:t xml:space="preserve">musí v souladu s ustanovením § 74 odst. </w:t>
            </w:r>
            <w:r>
              <w:rPr>
                <w:sz w:val="20"/>
                <w:szCs w:val="20"/>
              </w:rPr>
              <w:t xml:space="preserve">3 písm. a) ZZVZ </w:t>
            </w:r>
            <w:r w:rsidRPr="005D233E">
              <w:rPr>
                <w:sz w:val="20"/>
                <w:szCs w:val="20"/>
              </w:rPr>
              <w:t>podmínk</w:t>
            </w:r>
            <w:r>
              <w:rPr>
                <w:sz w:val="20"/>
                <w:szCs w:val="20"/>
              </w:rPr>
              <w:t xml:space="preserve">y </w:t>
            </w:r>
            <w:r w:rsidRPr="005D233E">
              <w:rPr>
                <w:sz w:val="20"/>
                <w:szCs w:val="20"/>
              </w:rPr>
              <w:t>podle odstavc</w:t>
            </w:r>
            <w:r>
              <w:rPr>
                <w:sz w:val="20"/>
                <w:szCs w:val="20"/>
              </w:rPr>
              <w:t xml:space="preserve">ů </w:t>
            </w:r>
            <w:r w:rsidRPr="005D233E">
              <w:rPr>
                <w:b/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až </w:t>
            </w:r>
            <w:r w:rsidRPr="005D233E">
              <w:rPr>
                <w:b/>
                <w:sz w:val="20"/>
                <w:szCs w:val="20"/>
              </w:rPr>
              <w:t>7.</w:t>
            </w:r>
            <w:r w:rsidRPr="005D233E">
              <w:rPr>
                <w:sz w:val="20"/>
                <w:szCs w:val="20"/>
              </w:rPr>
              <w:t xml:space="preserve"> splňovat</w:t>
            </w:r>
          </w:p>
          <w:p w14:paraId="66D13B44" w14:textId="77777777" w:rsidR="004A5942" w:rsidRPr="00662F5C" w:rsidRDefault="004A5942" w:rsidP="001E6F63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40"/>
              <w:jc w:val="both"/>
              <w:rPr>
                <w:sz w:val="20"/>
                <w:szCs w:val="20"/>
              </w:rPr>
            </w:pPr>
            <w:r w:rsidRPr="00662F5C">
              <w:rPr>
                <w:sz w:val="20"/>
                <w:szCs w:val="20"/>
              </w:rPr>
              <w:t xml:space="preserve">tato právnická osoba, </w:t>
            </w:r>
          </w:p>
          <w:p w14:paraId="03DB92B9" w14:textId="77777777" w:rsidR="004A5942" w:rsidRPr="00662F5C" w:rsidRDefault="004A5942" w:rsidP="004F6A13">
            <w:pPr>
              <w:pStyle w:val="Odstavecseseznamem"/>
              <w:spacing w:after="0" w:line="240" w:lineRule="auto"/>
              <w:ind w:left="340"/>
              <w:jc w:val="both"/>
              <w:rPr>
                <w:sz w:val="20"/>
                <w:szCs w:val="20"/>
              </w:rPr>
            </w:pPr>
            <w:r w:rsidRPr="00662F5C">
              <w:rPr>
                <w:sz w:val="20"/>
                <w:szCs w:val="20"/>
              </w:rPr>
              <w:t xml:space="preserve">a </w:t>
            </w:r>
          </w:p>
          <w:p w14:paraId="19986FB8" w14:textId="77777777" w:rsidR="004A5942" w:rsidRDefault="004A5942" w:rsidP="001E6F63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vedoucí pobočky závodu</w:t>
            </w:r>
          </w:p>
          <w:p w14:paraId="08029547" w14:textId="77777777" w:rsidR="004A5942" w:rsidRDefault="004A5942" w:rsidP="004F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66257771" w14:textId="77777777" w:rsidR="004A5942" w:rsidRDefault="004A5942" w:rsidP="004F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46642229" w14:textId="77777777" w:rsidR="004A5942" w:rsidRDefault="004A5942" w:rsidP="004F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64AF">
              <w:rPr>
                <w:sz w:val="20"/>
                <w:szCs w:val="20"/>
              </w:rPr>
              <w:t>Účastní-li se zadávacího řízení pobočka závodu české právnické osoby,</w:t>
            </w:r>
            <w:r w:rsidRPr="00662F5C">
              <w:rPr>
                <w:sz w:val="20"/>
                <w:szCs w:val="20"/>
              </w:rPr>
              <w:t xml:space="preserve"> </w:t>
            </w:r>
            <w:r w:rsidRPr="002F4CC3">
              <w:rPr>
                <w:sz w:val="20"/>
                <w:szCs w:val="20"/>
              </w:rPr>
              <w:t xml:space="preserve">musí v souladu s ustanovením § 74 odst. </w:t>
            </w:r>
            <w:r>
              <w:rPr>
                <w:sz w:val="20"/>
                <w:szCs w:val="20"/>
              </w:rPr>
              <w:t xml:space="preserve">3 písm. b) ZZVZ </w:t>
            </w:r>
            <w:r w:rsidRPr="005D233E">
              <w:rPr>
                <w:sz w:val="20"/>
                <w:szCs w:val="20"/>
              </w:rPr>
              <w:t>podmínk</w:t>
            </w:r>
            <w:r>
              <w:rPr>
                <w:sz w:val="20"/>
                <w:szCs w:val="20"/>
              </w:rPr>
              <w:t xml:space="preserve">y </w:t>
            </w:r>
            <w:r w:rsidRPr="005D233E">
              <w:rPr>
                <w:sz w:val="20"/>
                <w:szCs w:val="20"/>
              </w:rPr>
              <w:t>podle odstavc</w:t>
            </w:r>
            <w:r>
              <w:rPr>
                <w:sz w:val="20"/>
                <w:szCs w:val="20"/>
              </w:rPr>
              <w:t xml:space="preserve">ů </w:t>
            </w:r>
            <w:r w:rsidRPr="005D233E">
              <w:rPr>
                <w:b/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až </w:t>
            </w:r>
            <w:r w:rsidRPr="005D233E">
              <w:rPr>
                <w:b/>
                <w:sz w:val="20"/>
                <w:szCs w:val="20"/>
              </w:rPr>
              <w:t>7.</w:t>
            </w:r>
            <w:r w:rsidRPr="005D233E">
              <w:rPr>
                <w:sz w:val="20"/>
                <w:szCs w:val="20"/>
              </w:rPr>
              <w:t xml:space="preserve"> splňovat</w:t>
            </w:r>
          </w:p>
          <w:p w14:paraId="0A7F5F42" w14:textId="77777777" w:rsidR="004A5942" w:rsidRDefault="004A5942" w:rsidP="001E6F63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40"/>
              <w:jc w:val="both"/>
              <w:rPr>
                <w:sz w:val="20"/>
                <w:szCs w:val="20"/>
              </w:rPr>
            </w:pPr>
            <w:r w:rsidRPr="00662F5C">
              <w:rPr>
                <w:sz w:val="20"/>
                <w:szCs w:val="20"/>
              </w:rPr>
              <w:t>tato právnická osoba</w:t>
            </w:r>
            <w:r>
              <w:rPr>
                <w:sz w:val="20"/>
                <w:szCs w:val="20"/>
              </w:rPr>
              <w:t>,</w:t>
            </w:r>
          </w:p>
          <w:p w14:paraId="53760AB7" w14:textId="77777777" w:rsidR="004A5942" w:rsidRDefault="004A5942" w:rsidP="001E6F63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40"/>
              <w:jc w:val="both"/>
              <w:rPr>
                <w:sz w:val="20"/>
                <w:szCs w:val="20"/>
              </w:rPr>
            </w:pPr>
            <w:r w:rsidRPr="00662F5C">
              <w:rPr>
                <w:sz w:val="20"/>
                <w:szCs w:val="20"/>
              </w:rPr>
              <w:t>každý člen statutárního orgánu</w:t>
            </w:r>
            <w:r>
              <w:rPr>
                <w:sz w:val="20"/>
                <w:szCs w:val="20"/>
              </w:rPr>
              <w:t xml:space="preserve"> této právnické osoby.</w:t>
            </w:r>
          </w:p>
          <w:p w14:paraId="728600F8" w14:textId="77777777" w:rsidR="004A5942" w:rsidRDefault="004A5942" w:rsidP="004F6A13">
            <w:pPr>
              <w:pStyle w:val="Odstavecseseznamem"/>
              <w:spacing w:after="0" w:line="240" w:lineRule="auto"/>
              <w:ind w:left="3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  <w:p w14:paraId="668F2270" w14:textId="75509090" w:rsidR="004A5942" w:rsidRPr="00C141A1" w:rsidRDefault="004A5942" w:rsidP="001E6F63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40"/>
              <w:jc w:val="both"/>
              <w:rPr>
                <w:sz w:val="20"/>
                <w:szCs w:val="20"/>
              </w:rPr>
            </w:pPr>
            <w:r w:rsidRPr="004A5942">
              <w:rPr>
                <w:sz w:val="20"/>
                <w:szCs w:val="20"/>
              </w:rPr>
              <w:t xml:space="preserve"> vedoucí pobočky závodu. </w:t>
            </w:r>
          </w:p>
        </w:tc>
      </w:tr>
    </w:tbl>
    <w:p w14:paraId="385DFDE3" w14:textId="77777777" w:rsidR="004A5942" w:rsidRDefault="004A5942" w:rsidP="004A5942">
      <w:pPr>
        <w:spacing w:after="0" w:line="240" w:lineRule="auto"/>
        <w:jc w:val="both"/>
        <w:outlineLvl w:val="7"/>
        <w:rPr>
          <w:rFonts w:asciiTheme="minorHAnsi" w:hAnsiTheme="minorHAnsi" w:cs="Arial"/>
          <w:bCs/>
        </w:rPr>
      </w:pPr>
    </w:p>
    <w:p w14:paraId="1B9BF337" w14:textId="77777777" w:rsidR="008F3155" w:rsidRPr="008F3155" w:rsidRDefault="008F3155" w:rsidP="008F3155">
      <w:pPr>
        <w:spacing w:after="0" w:line="240" w:lineRule="auto"/>
        <w:jc w:val="both"/>
        <w:outlineLvl w:val="7"/>
        <w:rPr>
          <w:rFonts w:asciiTheme="minorHAnsi" w:hAnsiTheme="minorHAnsi" w:cs="Arial"/>
          <w:bCs/>
          <w:sz w:val="12"/>
          <w:szCs w:val="12"/>
        </w:rPr>
      </w:pPr>
    </w:p>
    <w:p w14:paraId="48CE3B87" w14:textId="77777777" w:rsidR="008F3155" w:rsidRPr="008F3155" w:rsidRDefault="008F3155" w:rsidP="001E6F63">
      <w:pPr>
        <w:pStyle w:val="Odstavecseseznamem"/>
        <w:numPr>
          <w:ilvl w:val="0"/>
          <w:numId w:val="8"/>
        </w:numPr>
        <w:spacing w:after="0" w:line="240" w:lineRule="auto"/>
        <w:ind w:left="284"/>
        <w:jc w:val="both"/>
        <w:outlineLvl w:val="7"/>
        <w:rPr>
          <w:rFonts w:asciiTheme="minorHAnsi" w:hAnsiTheme="minorHAnsi" w:cs="Arial"/>
          <w:bCs/>
        </w:rPr>
      </w:pPr>
      <w:r w:rsidRPr="008F3155">
        <w:rPr>
          <w:rFonts w:asciiTheme="minorHAnsi" w:hAnsiTheme="minorHAnsi" w:cs="Arial"/>
          <w:bCs/>
        </w:rPr>
        <w:t>Dodavatel nemá v České republice nebo v zemi svého sídla v evidenci daní zachycen splatný daňový nedoplatek.</w:t>
      </w:r>
    </w:p>
    <w:p w14:paraId="2ACE8CE0" w14:textId="77777777" w:rsidR="008F3155" w:rsidRPr="008F3155" w:rsidRDefault="008F3155" w:rsidP="008F3155">
      <w:pPr>
        <w:spacing w:after="0" w:line="240" w:lineRule="auto"/>
        <w:jc w:val="both"/>
        <w:outlineLvl w:val="7"/>
        <w:rPr>
          <w:rFonts w:asciiTheme="minorHAnsi" w:hAnsiTheme="minorHAnsi" w:cs="Arial"/>
          <w:bCs/>
          <w:sz w:val="12"/>
          <w:szCs w:val="12"/>
        </w:rPr>
      </w:pPr>
    </w:p>
    <w:p w14:paraId="50FF3741" w14:textId="77777777" w:rsidR="008F3155" w:rsidRPr="008F3155" w:rsidRDefault="008F3155" w:rsidP="001E6F63">
      <w:pPr>
        <w:pStyle w:val="Odstavecseseznamem"/>
        <w:numPr>
          <w:ilvl w:val="0"/>
          <w:numId w:val="8"/>
        </w:numPr>
        <w:spacing w:after="0" w:line="240" w:lineRule="auto"/>
        <w:ind w:left="284"/>
        <w:jc w:val="both"/>
        <w:outlineLvl w:val="7"/>
        <w:rPr>
          <w:rFonts w:asciiTheme="minorHAnsi" w:hAnsiTheme="minorHAnsi" w:cs="Arial"/>
          <w:bCs/>
        </w:rPr>
      </w:pPr>
      <w:r w:rsidRPr="008F3155">
        <w:rPr>
          <w:rFonts w:asciiTheme="minorHAnsi" w:hAnsiTheme="minorHAnsi" w:cs="Arial"/>
          <w:bCs/>
        </w:rPr>
        <w:t>Dodavatel nemá v České republice nebo v zemi svého sídla splatný nedoplatek na pojistném nebo na penále na veřejné zdravotní pojištění.</w:t>
      </w:r>
    </w:p>
    <w:p w14:paraId="69F79632" w14:textId="77777777" w:rsidR="008F3155" w:rsidRPr="008F3155" w:rsidRDefault="008F3155" w:rsidP="008F3155">
      <w:pPr>
        <w:spacing w:after="0" w:line="240" w:lineRule="auto"/>
        <w:jc w:val="both"/>
        <w:outlineLvl w:val="7"/>
        <w:rPr>
          <w:rFonts w:asciiTheme="minorHAnsi" w:hAnsiTheme="minorHAnsi" w:cs="Arial"/>
          <w:bCs/>
          <w:sz w:val="12"/>
          <w:szCs w:val="12"/>
        </w:rPr>
      </w:pPr>
    </w:p>
    <w:p w14:paraId="5A49F758" w14:textId="77777777" w:rsidR="008F3155" w:rsidRPr="008F3155" w:rsidRDefault="008F3155" w:rsidP="001E6F63">
      <w:pPr>
        <w:pStyle w:val="Odstavecseseznamem"/>
        <w:numPr>
          <w:ilvl w:val="0"/>
          <w:numId w:val="8"/>
        </w:numPr>
        <w:spacing w:after="0" w:line="240" w:lineRule="auto"/>
        <w:ind w:left="284"/>
        <w:jc w:val="both"/>
        <w:outlineLvl w:val="7"/>
        <w:rPr>
          <w:rFonts w:asciiTheme="minorHAnsi" w:hAnsiTheme="minorHAnsi" w:cs="Arial"/>
          <w:bCs/>
        </w:rPr>
      </w:pPr>
      <w:r w:rsidRPr="008F3155">
        <w:rPr>
          <w:rFonts w:asciiTheme="minorHAnsi" w:hAnsiTheme="minorHAnsi" w:cs="Arial"/>
          <w:bCs/>
        </w:rPr>
        <w:t>Dodavatel nemá v České republice nebo v zemi svého sídla splatný nedoplatek na pojistném nebo na penále na sociální zabezpečení a příspěvku na státní politiku zaměstnanosti.</w:t>
      </w:r>
    </w:p>
    <w:p w14:paraId="62A2DC7C" w14:textId="77777777" w:rsidR="008F3155" w:rsidRPr="008F3155" w:rsidRDefault="008F3155" w:rsidP="008F3155">
      <w:pPr>
        <w:spacing w:after="0" w:line="240" w:lineRule="auto"/>
        <w:jc w:val="both"/>
        <w:outlineLvl w:val="7"/>
        <w:rPr>
          <w:rFonts w:asciiTheme="minorHAnsi" w:hAnsiTheme="minorHAnsi" w:cs="Arial"/>
          <w:bCs/>
          <w:sz w:val="12"/>
          <w:szCs w:val="12"/>
        </w:rPr>
      </w:pPr>
    </w:p>
    <w:p w14:paraId="1CF16202" w14:textId="77777777" w:rsidR="008F3155" w:rsidRPr="008F3155" w:rsidRDefault="008F3155" w:rsidP="001E6F63">
      <w:pPr>
        <w:pStyle w:val="Odstavecseseznamem"/>
        <w:numPr>
          <w:ilvl w:val="0"/>
          <w:numId w:val="8"/>
        </w:numPr>
        <w:spacing w:after="0" w:line="240" w:lineRule="auto"/>
        <w:ind w:left="284"/>
        <w:jc w:val="both"/>
        <w:outlineLvl w:val="7"/>
        <w:rPr>
          <w:rFonts w:asciiTheme="minorHAnsi" w:hAnsiTheme="minorHAnsi" w:cs="Arial"/>
          <w:bCs/>
        </w:rPr>
      </w:pPr>
      <w:r w:rsidRPr="008F3155">
        <w:rPr>
          <w:rFonts w:asciiTheme="minorHAnsi" w:hAnsiTheme="minorHAnsi" w:cs="Arial"/>
          <w:bCs/>
        </w:rPr>
        <w:t>Dodavatel není v likvidaci, nebylo proti němu vydáno rozhodnutí o úpadku, nebyla vůči němu nařízena nucená správa podle jiného právního předpisu nebo v obdobné situaci podle právního řádu země sídla dodavatele.</w:t>
      </w:r>
    </w:p>
    <w:p w14:paraId="73499BD9" w14:textId="77777777" w:rsidR="008F3155" w:rsidRPr="008F3155" w:rsidRDefault="008F3155" w:rsidP="008F3155">
      <w:pPr>
        <w:spacing w:after="0" w:line="240" w:lineRule="auto"/>
        <w:jc w:val="both"/>
        <w:outlineLvl w:val="7"/>
        <w:rPr>
          <w:rFonts w:asciiTheme="minorHAnsi" w:hAnsiTheme="minorHAnsi" w:cs="Arial"/>
          <w:bCs/>
          <w:sz w:val="12"/>
          <w:szCs w:val="12"/>
        </w:rPr>
      </w:pPr>
    </w:p>
    <w:p w14:paraId="2BF0D607" w14:textId="77777777" w:rsidR="004A5942" w:rsidRDefault="004A5942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bookmarkStart w:id="0" w:name="_GoBack"/>
      <w:bookmarkEnd w:id="0"/>
    </w:p>
    <w:p w14:paraId="6F59D90E" w14:textId="77777777" w:rsidR="008F3155" w:rsidRDefault="008F315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4E8CEBE" w14:textId="77777777" w:rsidR="008F3155" w:rsidRDefault="008F315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CE6D2DD" w14:textId="77777777" w:rsidR="001371D9" w:rsidRDefault="001371D9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D5EF246" w14:textId="4A587927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777777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26D6F2F8" w14:textId="77777777" w:rsidR="008F3155" w:rsidRDefault="008F315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F33C998" w14:textId="77777777" w:rsidR="008F3155" w:rsidRDefault="008F315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E09F79" w14:textId="3E7DBCF2" w:rsidR="00EF53B3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0E2A1FB6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</w:p>
    <w:sectPr w:rsidR="008C598D" w:rsidRPr="00DA70D5" w:rsidSect="00C428B6">
      <w:headerReference w:type="default" r:id="rId8"/>
      <w:footerReference w:type="default" r:id="rId9"/>
      <w:pgSz w:w="11906" w:h="16838" w:code="9"/>
      <w:pgMar w:top="993" w:right="964" w:bottom="709" w:left="964" w:header="426" w:footer="294" w:gutter="0"/>
      <w:pgNumType w:fmt="numberInDash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E336E4" w16cid:durableId="1EE7233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3967692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7237B3B6" w14:textId="77777777" w:rsidR="00F03B00" w:rsidRPr="00D10E83" w:rsidRDefault="00F03B00">
        <w:pPr>
          <w:pStyle w:val="Zpat"/>
          <w:jc w:val="center"/>
          <w:rPr>
            <w:sz w:val="22"/>
            <w:szCs w:val="22"/>
          </w:rPr>
        </w:pPr>
        <w:r w:rsidRPr="00D10E83">
          <w:rPr>
            <w:sz w:val="22"/>
            <w:szCs w:val="22"/>
          </w:rPr>
          <w:fldChar w:fldCharType="begin"/>
        </w:r>
        <w:r w:rsidRPr="00D10E83">
          <w:rPr>
            <w:sz w:val="22"/>
            <w:szCs w:val="22"/>
          </w:rPr>
          <w:instrText>PAGE   \* MERGEFORMAT</w:instrText>
        </w:r>
        <w:r w:rsidRPr="00D10E83">
          <w:rPr>
            <w:sz w:val="22"/>
            <w:szCs w:val="22"/>
          </w:rPr>
          <w:fldChar w:fldCharType="separate"/>
        </w:r>
        <w:r w:rsidR="001E6F63">
          <w:rPr>
            <w:noProof/>
            <w:sz w:val="22"/>
            <w:szCs w:val="22"/>
          </w:rPr>
          <w:t>- 2 -</w:t>
        </w:r>
        <w:r w:rsidRPr="00D10E83">
          <w:rPr>
            <w:sz w:val="22"/>
            <w:szCs w:val="22"/>
          </w:rP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33B33D2A">
          <wp:simplePos x="0" y="0"/>
          <wp:positionH relativeFrom="margin">
            <wp:posOffset>4523740</wp:posOffset>
          </wp:positionH>
          <wp:positionV relativeFrom="paragraph">
            <wp:posOffset>3810</wp:posOffset>
          </wp:positionV>
          <wp:extent cx="2152015" cy="575945"/>
          <wp:effectExtent l="0" t="0" r="635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341A5790" w14:textId="77777777" w:rsidR="00A2537A" w:rsidRDefault="00A2537A" w:rsidP="00AC4D43">
    <w:pPr>
      <w:pStyle w:val="Zpat"/>
      <w:jc w:val="center"/>
      <w:rPr>
        <w:b/>
        <w:sz w:val="16"/>
        <w:szCs w:val="16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8D61E35"/>
    <w:multiLevelType w:val="hybridMultilevel"/>
    <w:tmpl w:val="FBD0127A"/>
    <w:lvl w:ilvl="0" w:tplc="C17659DC">
      <w:start w:val="2"/>
      <w:numFmt w:val="lowerLetter"/>
      <w:lvlText w:val="%1)"/>
      <w:lvlJc w:val="left"/>
      <w:pPr>
        <w:ind w:left="1428" w:hanging="360"/>
      </w:pPr>
      <w:rPr>
        <w:rFonts w:hint="default"/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5666CD"/>
    <w:multiLevelType w:val="multilevel"/>
    <w:tmpl w:val="6798BDD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E1D5D27"/>
    <w:multiLevelType w:val="hybridMultilevel"/>
    <w:tmpl w:val="CEC4B2C6"/>
    <w:lvl w:ilvl="0" w:tplc="04050019">
      <w:start w:val="1"/>
      <w:numFmt w:val="lowerLetter"/>
      <w:lvlText w:val="%1."/>
      <w:lvlJc w:val="left"/>
      <w:pPr>
        <w:ind w:left="2148" w:hanging="360"/>
      </w:p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9" w15:restartNumberingAfterBreak="0">
    <w:nsid w:val="47901E0B"/>
    <w:multiLevelType w:val="hybridMultilevel"/>
    <w:tmpl w:val="41B87DBA"/>
    <w:lvl w:ilvl="0" w:tplc="04050019">
      <w:start w:val="1"/>
      <w:numFmt w:val="lowerLetter"/>
      <w:lvlText w:val="%1."/>
      <w:lvlJc w:val="left"/>
      <w:pPr>
        <w:ind w:left="2148" w:hanging="360"/>
      </w:pPr>
    </w:lvl>
    <w:lvl w:ilvl="1" w:tplc="A5DA4956">
      <w:start w:val="1"/>
      <w:numFmt w:val="lowerLetter"/>
      <w:lvlText w:val="%2)"/>
      <w:lvlJc w:val="left"/>
      <w:pPr>
        <w:ind w:left="2643" w:hanging="13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0" w15:restartNumberingAfterBreak="0">
    <w:nsid w:val="4CD014D1"/>
    <w:multiLevelType w:val="hybridMultilevel"/>
    <w:tmpl w:val="80D294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 w15:restartNumberingAfterBreak="0">
    <w:nsid w:val="59932FA6"/>
    <w:multiLevelType w:val="hybridMultilevel"/>
    <w:tmpl w:val="4D82CE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5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15"/>
  </w:num>
  <w:num w:numId="2">
    <w:abstractNumId w:val="13"/>
  </w:num>
  <w:num w:numId="3">
    <w:abstractNumId w:val="11"/>
  </w:num>
  <w:num w:numId="4">
    <w:abstractNumId w:val="5"/>
  </w:num>
  <w:num w:numId="5">
    <w:abstractNumId w:val="14"/>
  </w:num>
  <w:num w:numId="6">
    <w:abstractNumId w:val="16"/>
  </w:num>
  <w:num w:numId="7">
    <w:abstractNumId w:val="7"/>
  </w:num>
  <w:num w:numId="8">
    <w:abstractNumId w:val="12"/>
  </w:num>
  <w:num w:numId="9">
    <w:abstractNumId w:val="6"/>
  </w:num>
  <w:num w:numId="10">
    <w:abstractNumId w:val="4"/>
  </w:num>
  <w:num w:numId="11">
    <w:abstractNumId w:val="8"/>
  </w:num>
  <w:num w:numId="12">
    <w:abstractNumId w:val="9"/>
  </w:num>
  <w:num w:numId="13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33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4CD8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07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2855"/>
    <w:rsid w:val="001335F4"/>
    <w:rsid w:val="00133F2A"/>
    <w:rsid w:val="001342E8"/>
    <w:rsid w:val="00134702"/>
    <w:rsid w:val="00135DD5"/>
    <w:rsid w:val="001371D9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6F63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25F4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290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057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5942"/>
    <w:rsid w:val="004A6F29"/>
    <w:rsid w:val="004A7C2D"/>
    <w:rsid w:val="004B2987"/>
    <w:rsid w:val="004B30DD"/>
    <w:rsid w:val="004B3644"/>
    <w:rsid w:val="004B41E3"/>
    <w:rsid w:val="004B48E2"/>
    <w:rsid w:val="004B4B38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5A69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35C59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0F76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BC1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4BFF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0D1C"/>
    <w:rsid w:val="007C1577"/>
    <w:rsid w:val="007C1B65"/>
    <w:rsid w:val="007C41AF"/>
    <w:rsid w:val="007C4713"/>
    <w:rsid w:val="007C4ADB"/>
    <w:rsid w:val="007C4F9F"/>
    <w:rsid w:val="007C719C"/>
    <w:rsid w:val="007C7943"/>
    <w:rsid w:val="007D2985"/>
    <w:rsid w:val="007D32D9"/>
    <w:rsid w:val="007D37D5"/>
    <w:rsid w:val="007D37DE"/>
    <w:rsid w:val="007D3B82"/>
    <w:rsid w:val="007D41F8"/>
    <w:rsid w:val="007D4A07"/>
    <w:rsid w:val="007D624A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155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0E83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3EC4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5A8A"/>
    <w:rsid w:val="00E4637F"/>
    <w:rsid w:val="00E46CB6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1D60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16B4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1F7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CD2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3825"/>
    <o:shapelayout v:ext="edit">
      <o:idmap v:ext="edit" data="1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4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1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3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2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5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5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7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4A594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81A7A-1832-45D3-8907-85465BA51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588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4259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Zdeněk Kohoutek</cp:lastModifiedBy>
  <cp:revision>19</cp:revision>
  <cp:lastPrinted>2018-10-15T06:15:00Z</cp:lastPrinted>
  <dcterms:created xsi:type="dcterms:W3CDTF">2020-01-10T08:26:00Z</dcterms:created>
  <dcterms:modified xsi:type="dcterms:W3CDTF">2020-09-17T12:38:00Z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